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EBFD" w14:textId="77777777" w:rsidR="007E64CB" w:rsidRDefault="007E64CB" w:rsidP="000F2ABE">
      <w:pPr>
        <w:spacing w:after="120"/>
        <w:jc w:val="center"/>
      </w:pPr>
      <w:r>
        <w:t>Eesti Vabariik</w:t>
      </w:r>
    </w:p>
    <w:p w14:paraId="53310766" w14:textId="77777777" w:rsidR="007E64CB" w:rsidRDefault="007E64CB" w:rsidP="000F2ABE">
      <w:pPr>
        <w:numPr>
          <w:ilvl w:val="0"/>
          <w:numId w:val="3"/>
        </w:numPr>
        <w:spacing w:after="120"/>
        <w:jc w:val="center"/>
      </w:pPr>
      <w:r>
        <w:t>Harju maakond</w:t>
      </w:r>
    </w:p>
    <w:p w14:paraId="1AF5C0A1" w14:textId="77777777" w:rsidR="00E72B0B" w:rsidRDefault="007E64CB" w:rsidP="000F2ABE">
      <w:pPr>
        <w:numPr>
          <w:ilvl w:val="0"/>
          <w:numId w:val="3"/>
        </w:numPr>
        <w:spacing w:after="120"/>
        <w:jc w:val="center"/>
      </w:pPr>
      <w:r>
        <w:t>Kose vald</w:t>
      </w:r>
    </w:p>
    <w:p w14:paraId="120BBC04" w14:textId="77777777" w:rsidR="000F2ABE" w:rsidRDefault="000F2ABE" w:rsidP="009B197D">
      <w:pPr>
        <w:spacing w:after="0"/>
        <w:jc w:val="both"/>
        <w:rPr>
          <w:bCs/>
        </w:rPr>
      </w:pPr>
    </w:p>
    <w:p w14:paraId="6E985F8F" w14:textId="77777777" w:rsidR="009B197D" w:rsidRDefault="009B197D" w:rsidP="009B197D">
      <w:pPr>
        <w:spacing w:after="0"/>
        <w:jc w:val="both"/>
        <w:rPr>
          <w:bCs/>
        </w:rPr>
      </w:pPr>
    </w:p>
    <w:p w14:paraId="47FEB34B" w14:textId="77777777" w:rsidR="009B197D" w:rsidRPr="000F2ABE" w:rsidRDefault="009B197D" w:rsidP="009B197D">
      <w:pPr>
        <w:spacing w:after="0"/>
        <w:jc w:val="both"/>
        <w:rPr>
          <w:bCs/>
        </w:rPr>
      </w:pPr>
    </w:p>
    <w:p w14:paraId="1519DBC4" w14:textId="67389674" w:rsidR="007E64CB" w:rsidRDefault="007E64CB" w:rsidP="009B197D">
      <w:pPr>
        <w:spacing w:after="0"/>
        <w:jc w:val="both"/>
        <w:rPr>
          <w:b/>
        </w:rPr>
      </w:pPr>
      <w:r>
        <w:rPr>
          <w:b/>
        </w:rPr>
        <w:t>KOSE VALLAVOLIKOGU OTSUS</w:t>
      </w:r>
    </w:p>
    <w:p w14:paraId="00F0D868" w14:textId="77777777" w:rsidR="000F2ABE" w:rsidRPr="000F2ABE" w:rsidRDefault="000F2ABE" w:rsidP="009B197D">
      <w:pPr>
        <w:spacing w:after="0"/>
        <w:jc w:val="both"/>
        <w:rPr>
          <w:bCs/>
        </w:rPr>
      </w:pPr>
    </w:p>
    <w:p w14:paraId="1C10BBE8" w14:textId="1EBE0BDB" w:rsidR="007E64CB" w:rsidRDefault="007D5CA4" w:rsidP="009B197D">
      <w:pPr>
        <w:tabs>
          <w:tab w:val="left" w:pos="0"/>
        </w:tabs>
        <w:spacing w:after="0"/>
        <w:jc w:val="both"/>
      </w:pPr>
      <w:r>
        <w:rPr>
          <w:b/>
        </w:rPr>
        <w:t>Kose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F2ABE">
        <w:rPr>
          <w:b/>
        </w:rPr>
        <w:t>2</w:t>
      </w:r>
      <w:r w:rsidR="005E2E58">
        <w:rPr>
          <w:b/>
        </w:rPr>
        <w:t>1</w:t>
      </w:r>
      <w:r w:rsidR="0079115F">
        <w:rPr>
          <w:b/>
        </w:rPr>
        <w:t xml:space="preserve">. </w:t>
      </w:r>
      <w:r w:rsidR="000E31FA">
        <w:rPr>
          <w:b/>
        </w:rPr>
        <w:t>j</w:t>
      </w:r>
      <w:r w:rsidR="00F43E2E">
        <w:rPr>
          <w:b/>
        </w:rPr>
        <w:t>uu</w:t>
      </w:r>
      <w:r w:rsidR="005E2E58">
        <w:rPr>
          <w:b/>
        </w:rPr>
        <w:t>li</w:t>
      </w:r>
      <w:r w:rsidR="000E31FA">
        <w:rPr>
          <w:b/>
        </w:rPr>
        <w:t xml:space="preserve"> </w:t>
      </w:r>
      <w:r w:rsidR="007E64CB">
        <w:rPr>
          <w:b/>
        </w:rPr>
        <w:t>20</w:t>
      </w:r>
      <w:r w:rsidR="00F43E2E">
        <w:rPr>
          <w:b/>
        </w:rPr>
        <w:t>2</w:t>
      </w:r>
      <w:r w:rsidR="00656B31">
        <w:rPr>
          <w:b/>
        </w:rPr>
        <w:t>5</w:t>
      </w:r>
      <w:r w:rsidR="007E64CB">
        <w:rPr>
          <w:b/>
        </w:rPr>
        <w:t xml:space="preserve"> nr</w:t>
      </w:r>
      <w:r w:rsidR="00B91555">
        <w:rPr>
          <w:b/>
        </w:rPr>
        <w:t xml:space="preserve"> </w:t>
      </w:r>
      <w:r w:rsidR="005978B3">
        <w:rPr>
          <w:b/>
        </w:rPr>
        <w:t>370</w:t>
      </w:r>
    </w:p>
    <w:p w14:paraId="5915D18F" w14:textId="77777777" w:rsidR="000F2ABE" w:rsidRDefault="000F2ABE" w:rsidP="009B197D">
      <w:pPr>
        <w:spacing w:after="0"/>
        <w:jc w:val="both"/>
      </w:pPr>
    </w:p>
    <w:p w14:paraId="254A98EF" w14:textId="77777777" w:rsidR="009B197D" w:rsidRDefault="009B197D" w:rsidP="009B197D">
      <w:pPr>
        <w:spacing w:after="0"/>
        <w:jc w:val="both"/>
      </w:pPr>
    </w:p>
    <w:p w14:paraId="558FC0AD" w14:textId="39D9BF13" w:rsidR="00D52623" w:rsidRPr="009D0D4D" w:rsidRDefault="00B74D12" w:rsidP="000F2ABE">
      <w:pPr>
        <w:spacing w:after="120"/>
        <w:jc w:val="both"/>
        <w:rPr>
          <w:b/>
        </w:rPr>
      </w:pPr>
      <w:r>
        <w:rPr>
          <w:b/>
        </w:rPr>
        <w:t>Kose valla v</w:t>
      </w:r>
      <w:r w:rsidR="005E6748">
        <w:rPr>
          <w:b/>
        </w:rPr>
        <w:t>alimiskomisjoni moodustamine</w:t>
      </w:r>
      <w:r w:rsidR="00F43E2E">
        <w:rPr>
          <w:b/>
        </w:rPr>
        <w:t xml:space="preserve"> ja valimiskomisjoni liikmete nimetamine</w:t>
      </w:r>
    </w:p>
    <w:p w14:paraId="4D8FFAF7" w14:textId="4E14EA67" w:rsidR="00B74D12" w:rsidRPr="009D0D4D" w:rsidRDefault="00B74D12" w:rsidP="000F2ABE">
      <w:pPr>
        <w:spacing w:after="120"/>
        <w:jc w:val="both"/>
      </w:pPr>
      <w:r w:rsidRPr="0052700F">
        <w:t xml:space="preserve">Aluseks võttes kohaliku omavalitsuse korralduse seaduse § 22 lõike 1 punkti 13, kohaliku omavalitsuse volikogu valimise seaduse § 14 </w:t>
      </w:r>
      <w:r w:rsidRPr="001A460F">
        <w:t xml:space="preserve">lõiked 1 – 6 </w:t>
      </w:r>
      <w:r w:rsidRPr="0052700F">
        <w:t>ja vallasekretär</w:t>
      </w:r>
      <w:r w:rsidR="00A82670">
        <w:t xml:space="preserve"> Kätlin Iljini</w:t>
      </w:r>
      <w:r w:rsidRPr="0052700F">
        <w:t xml:space="preserve"> </w:t>
      </w:r>
      <w:r w:rsidR="00656B31">
        <w:t xml:space="preserve">(Iljin) </w:t>
      </w:r>
      <w:r w:rsidR="002C3A64">
        <w:t>3</w:t>
      </w:r>
      <w:r w:rsidR="001A460F" w:rsidRPr="00D52623">
        <w:t>.</w:t>
      </w:r>
      <w:r w:rsidR="001A460F">
        <w:t xml:space="preserve"> </w:t>
      </w:r>
      <w:r w:rsidR="0052700F">
        <w:t>juu</w:t>
      </w:r>
      <w:r w:rsidR="00A3303E">
        <w:t>l</w:t>
      </w:r>
      <w:r w:rsidR="0052700F">
        <w:t>i 202</w:t>
      </w:r>
      <w:r w:rsidR="00656B31">
        <w:t>5</w:t>
      </w:r>
      <w:r w:rsidR="0052700F">
        <w:t xml:space="preserve"> </w:t>
      </w:r>
      <w:r w:rsidRPr="0052700F">
        <w:t>ettepaneku,</w:t>
      </w:r>
    </w:p>
    <w:p w14:paraId="279BC30D" w14:textId="77777777" w:rsidR="001D0625" w:rsidRPr="000F2ABE" w:rsidRDefault="001D0625" w:rsidP="000F2ABE">
      <w:pPr>
        <w:spacing w:after="120"/>
        <w:jc w:val="both"/>
        <w:rPr>
          <w:bCs/>
        </w:rPr>
      </w:pPr>
    </w:p>
    <w:p w14:paraId="4F5ED273" w14:textId="77777777" w:rsidR="00781274" w:rsidRPr="00781274" w:rsidRDefault="00781274" w:rsidP="000F2ABE">
      <w:pPr>
        <w:spacing w:after="120"/>
        <w:jc w:val="both"/>
      </w:pPr>
      <w:r w:rsidRPr="00781274">
        <w:t>KOSE VALLAVOLIKOGU</w:t>
      </w:r>
    </w:p>
    <w:p w14:paraId="6FE991FC" w14:textId="664D5530" w:rsidR="00D52623" w:rsidRDefault="007E64CB" w:rsidP="000F2ABE">
      <w:pPr>
        <w:spacing w:after="120"/>
        <w:jc w:val="both"/>
      </w:pPr>
      <w:r>
        <w:rPr>
          <w:b/>
          <w:bCs/>
        </w:rPr>
        <w:t>O T S U S T A B</w:t>
      </w:r>
      <w:r>
        <w:t>:</w:t>
      </w:r>
    </w:p>
    <w:p w14:paraId="706E8C48" w14:textId="77777777" w:rsidR="009B197D" w:rsidRDefault="009B197D" w:rsidP="000F2ABE">
      <w:pPr>
        <w:spacing w:after="120"/>
        <w:jc w:val="both"/>
      </w:pPr>
    </w:p>
    <w:p w14:paraId="24392E2C" w14:textId="54ED15A7" w:rsidR="00B74D12" w:rsidRDefault="00B74D12" w:rsidP="000F2ABE">
      <w:pPr>
        <w:numPr>
          <w:ilvl w:val="0"/>
          <w:numId w:val="12"/>
        </w:numPr>
        <w:suppressAutoHyphens w:val="0"/>
        <w:spacing w:after="120"/>
        <w:ind w:hanging="720"/>
        <w:jc w:val="both"/>
      </w:pPr>
      <w:r w:rsidRPr="006879FF">
        <w:t xml:space="preserve">Moodustada Kose valla valimiskomisjon </w:t>
      </w:r>
      <w:r w:rsidR="0052700F" w:rsidRPr="00E363B9">
        <w:t>5</w:t>
      </w:r>
      <w:r w:rsidR="005E6748" w:rsidRPr="00E363B9">
        <w:t>-</w:t>
      </w:r>
      <w:r w:rsidR="005E6748">
        <w:t xml:space="preserve"> liikmelisena.</w:t>
      </w:r>
    </w:p>
    <w:p w14:paraId="40AD1ED5" w14:textId="2F3A5FD2" w:rsidR="00B74D12" w:rsidRPr="006879FF" w:rsidRDefault="00B74D12" w:rsidP="000F2ABE">
      <w:pPr>
        <w:numPr>
          <w:ilvl w:val="0"/>
          <w:numId w:val="12"/>
        </w:numPr>
        <w:suppressAutoHyphens w:val="0"/>
        <w:spacing w:after="120"/>
        <w:ind w:hanging="720"/>
        <w:jc w:val="both"/>
      </w:pPr>
      <w:r>
        <w:t>Kose valla valimiskomisjoni esimees on vallasekret</w:t>
      </w:r>
      <w:r w:rsidR="009B197D">
        <w:t>ä</w:t>
      </w:r>
      <w:r>
        <w:t>r</w:t>
      </w:r>
      <w:r w:rsidR="00F43E2E">
        <w:t>.</w:t>
      </w:r>
    </w:p>
    <w:p w14:paraId="11BC2F13" w14:textId="6D7ABC8D" w:rsidR="00B90E2E" w:rsidRDefault="00B74D12" w:rsidP="000F2ABE">
      <w:pPr>
        <w:numPr>
          <w:ilvl w:val="0"/>
          <w:numId w:val="12"/>
        </w:numPr>
        <w:spacing w:after="120"/>
        <w:ind w:hanging="720"/>
        <w:jc w:val="both"/>
      </w:pPr>
      <w:r w:rsidRPr="006879FF">
        <w:t>Nimetada Kose</w:t>
      </w:r>
      <w:r>
        <w:t xml:space="preserve"> valla valimiskomisjoni liikmeteks</w:t>
      </w:r>
      <w:r w:rsidR="00BC528E">
        <w:t>:</w:t>
      </w:r>
    </w:p>
    <w:p w14:paraId="3FE7C204" w14:textId="77777777" w:rsidR="00A3303E" w:rsidRDefault="00A3303E" w:rsidP="00A3303E">
      <w:pPr>
        <w:pStyle w:val="Loendilik"/>
        <w:numPr>
          <w:ilvl w:val="1"/>
          <w:numId w:val="12"/>
        </w:numPr>
        <w:spacing w:after="120"/>
        <w:jc w:val="both"/>
      </w:pPr>
      <w:r>
        <w:t>Teele Nässi (isikukood 48504264924);</w:t>
      </w:r>
    </w:p>
    <w:p w14:paraId="04B60684" w14:textId="0408593A" w:rsidR="00B90E2E" w:rsidRDefault="00E363B9" w:rsidP="00B90E2E">
      <w:pPr>
        <w:pStyle w:val="Loendilik"/>
        <w:numPr>
          <w:ilvl w:val="1"/>
          <w:numId w:val="12"/>
        </w:numPr>
        <w:spacing w:after="120"/>
        <w:jc w:val="both"/>
      </w:pPr>
      <w:r>
        <w:t>Merike Pihla</w:t>
      </w:r>
      <w:r w:rsidR="00656B31">
        <w:t xml:space="preserve"> (isikukood</w:t>
      </w:r>
      <w:r w:rsidR="00BD4B56">
        <w:t xml:space="preserve"> </w:t>
      </w:r>
      <w:r w:rsidR="00BD4B56" w:rsidRPr="00B90E2E">
        <w:rPr>
          <w:bCs/>
        </w:rPr>
        <w:t>46311270247</w:t>
      </w:r>
      <w:r w:rsidR="00BC528E" w:rsidRPr="00B90E2E">
        <w:rPr>
          <w:bCs/>
        </w:rPr>
        <w:t>)</w:t>
      </w:r>
      <w:r w:rsidR="00B90E2E">
        <w:rPr>
          <w:bCs/>
        </w:rPr>
        <w:t>;</w:t>
      </w:r>
    </w:p>
    <w:p w14:paraId="3490F2C1" w14:textId="77777777" w:rsidR="00B90E2E" w:rsidRDefault="00E363B9" w:rsidP="00B90E2E">
      <w:pPr>
        <w:pStyle w:val="Loendilik"/>
        <w:numPr>
          <w:ilvl w:val="1"/>
          <w:numId w:val="12"/>
        </w:numPr>
        <w:spacing w:after="120"/>
        <w:jc w:val="both"/>
      </w:pPr>
      <w:r>
        <w:t>Signe Sirel</w:t>
      </w:r>
      <w:r w:rsidR="00656B31">
        <w:t xml:space="preserve"> (isikukood</w:t>
      </w:r>
      <w:r w:rsidR="00BD4B56">
        <w:t xml:space="preserve"> 47401220224</w:t>
      </w:r>
      <w:r w:rsidR="00656B31">
        <w:t>)</w:t>
      </w:r>
      <w:r w:rsidR="00B90E2E">
        <w:t>;</w:t>
      </w:r>
    </w:p>
    <w:p w14:paraId="1C957FF2" w14:textId="5D4B8096" w:rsidR="00E06197" w:rsidRPr="006879FF" w:rsidRDefault="00E363B9" w:rsidP="00B90E2E">
      <w:pPr>
        <w:pStyle w:val="Loendilik"/>
        <w:numPr>
          <w:ilvl w:val="1"/>
          <w:numId w:val="12"/>
        </w:numPr>
        <w:spacing w:after="120"/>
        <w:jc w:val="both"/>
      </w:pPr>
      <w:r>
        <w:t>Ivi Teras</w:t>
      </w:r>
      <w:r w:rsidR="00656B31">
        <w:t xml:space="preserve"> (isikukood </w:t>
      </w:r>
      <w:r w:rsidR="00BD4B56" w:rsidRPr="00B90E2E">
        <w:rPr>
          <w:bCs/>
        </w:rPr>
        <w:t>46406230210</w:t>
      </w:r>
      <w:r w:rsidR="00656B31" w:rsidRPr="00B90E2E">
        <w:rPr>
          <w:bCs/>
        </w:rPr>
        <w:t>)</w:t>
      </w:r>
      <w:r w:rsidRPr="00B90E2E">
        <w:rPr>
          <w:bCs/>
        </w:rPr>
        <w:t>.</w:t>
      </w:r>
    </w:p>
    <w:p w14:paraId="0064F43A" w14:textId="5C08A8C1" w:rsidR="00B90E2E" w:rsidRDefault="00B74D12" w:rsidP="000F2ABE">
      <w:pPr>
        <w:numPr>
          <w:ilvl w:val="0"/>
          <w:numId w:val="12"/>
        </w:numPr>
        <w:spacing w:after="120"/>
        <w:ind w:hanging="720"/>
        <w:jc w:val="both"/>
      </w:pPr>
      <w:r>
        <w:t>N</w:t>
      </w:r>
      <w:r w:rsidRPr="006879FF">
        <w:t xml:space="preserve">imetada </w:t>
      </w:r>
      <w:r w:rsidR="00E363B9">
        <w:t xml:space="preserve">Kose </w:t>
      </w:r>
      <w:r>
        <w:t>valla v</w:t>
      </w:r>
      <w:r w:rsidRPr="006879FF">
        <w:t>alimiskomisjoni asendusliikmeteks</w:t>
      </w:r>
      <w:r w:rsidR="00BC528E">
        <w:t>:</w:t>
      </w:r>
    </w:p>
    <w:p w14:paraId="2731A68D" w14:textId="77777777" w:rsidR="00A3303E" w:rsidRDefault="00A3303E" w:rsidP="00A3303E">
      <w:pPr>
        <w:pStyle w:val="Loendilik"/>
        <w:numPr>
          <w:ilvl w:val="1"/>
          <w:numId w:val="12"/>
        </w:numPr>
        <w:spacing w:after="120"/>
        <w:jc w:val="both"/>
      </w:pPr>
      <w:r>
        <w:t xml:space="preserve">Ave Nael (isikukood </w:t>
      </w:r>
      <w:r w:rsidRPr="0009596F">
        <w:t>48607240221</w:t>
      </w:r>
      <w:r>
        <w:t>);</w:t>
      </w:r>
    </w:p>
    <w:p w14:paraId="1AD2EFC7" w14:textId="3AF828C3" w:rsidR="00B74D12" w:rsidRDefault="00E363B9" w:rsidP="007D7A29">
      <w:pPr>
        <w:pStyle w:val="Loendilik"/>
        <w:numPr>
          <w:ilvl w:val="1"/>
          <w:numId w:val="12"/>
        </w:numPr>
        <w:spacing w:before="120" w:after="0"/>
        <w:contextualSpacing w:val="0"/>
        <w:jc w:val="both"/>
      </w:pPr>
      <w:r>
        <w:t>Angela Kilk</w:t>
      </w:r>
      <w:r w:rsidR="00656B31">
        <w:t xml:space="preserve"> (isikukood</w:t>
      </w:r>
      <w:r w:rsidR="00BD4B56">
        <w:t xml:space="preserve"> </w:t>
      </w:r>
      <w:r w:rsidR="00BD4B56" w:rsidRPr="00B90258">
        <w:t>46802264921</w:t>
      </w:r>
      <w:r w:rsidR="00656B31">
        <w:t>)</w:t>
      </w:r>
      <w:r>
        <w:t>.</w:t>
      </w:r>
    </w:p>
    <w:p w14:paraId="7A1DE172" w14:textId="21DCB24B" w:rsidR="007D7A29" w:rsidRPr="007D7A29" w:rsidRDefault="007D7A29" w:rsidP="007D7A29">
      <w:pPr>
        <w:pStyle w:val="Loendilik"/>
        <w:numPr>
          <w:ilvl w:val="0"/>
          <w:numId w:val="12"/>
        </w:numPr>
        <w:spacing w:before="120" w:after="0"/>
        <w:ind w:hanging="720"/>
        <w:contextualSpacing w:val="0"/>
        <w:jc w:val="both"/>
      </w:pPr>
      <w:r>
        <w:t xml:space="preserve">Tunnistada kehtetuks Kose Vallavolikogu 22.06.2021 otsus nr 287 </w:t>
      </w:r>
      <w:r w:rsidRPr="007D7A29">
        <w:t>„</w:t>
      </w:r>
      <w:r w:rsidRPr="007D7A29">
        <w:rPr>
          <w:noProof/>
        </w:rPr>
        <w:t>Kose valla valimiskomisjoni moodustamine ja valimiskomisjoni liikmete nimetamine“.</w:t>
      </w:r>
    </w:p>
    <w:p w14:paraId="1357CA15" w14:textId="77777777" w:rsidR="00656B31" w:rsidRPr="00FB6239" w:rsidRDefault="00656B31" w:rsidP="007D7A29">
      <w:pPr>
        <w:pStyle w:val="Kehatekst"/>
        <w:numPr>
          <w:ilvl w:val="0"/>
          <w:numId w:val="12"/>
        </w:numPr>
        <w:tabs>
          <w:tab w:val="clear" w:pos="226"/>
          <w:tab w:val="clear" w:pos="720"/>
          <w:tab w:val="left" w:pos="709"/>
        </w:tabs>
        <w:spacing w:before="120" w:after="0"/>
        <w:ind w:hanging="720"/>
      </w:pPr>
      <w:r w:rsidRPr="0003250F">
        <w:t>Otsust on õigus vaidlustada 30 päeva jooksul, arvates päevast, millal vaiet esitama õigustatud</w:t>
      </w:r>
      <w:r>
        <w:t xml:space="preserve"> isik otsusest teada sai või oleks pidanud teada saama, esitades vaide Kose Vallavolikogule haldusmenetluse seadusega vaidemenetlusele kehtestatud korras. Otsuse peale on kaebeõigusega isikul õigus esitada kaebus Tallinna Halduskohtule halduskohtumenetluse seadustiku §-s 46 sätestatud tähtaegadel ja halduskohtumenetluse seadustikus sätestatud korras.</w:t>
      </w:r>
    </w:p>
    <w:p w14:paraId="5AF1D32A" w14:textId="2D7E0B34" w:rsidR="00C539F8" w:rsidRDefault="00C539F8" w:rsidP="007D7A29">
      <w:pPr>
        <w:pStyle w:val="Kehatekst"/>
        <w:numPr>
          <w:ilvl w:val="0"/>
          <w:numId w:val="12"/>
        </w:numPr>
        <w:tabs>
          <w:tab w:val="clear" w:pos="226"/>
          <w:tab w:val="clear" w:pos="720"/>
          <w:tab w:val="left" w:pos="709"/>
        </w:tabs>
        <w:spacing w:before="120" w:after="0"/>
        <w:ind w:hanging="720"/>
      </w:pPr>
      <w:r w:rsidRPr="0003250F">
        <w:t>Otsus jõustub teatavakstegemisest.</w:t>
      </w:r>
    </w:p>
    <w:p w14:paraId="6C02B2C1" w14:textId="77777777" w:rsidR="000F2ABE" w:rsidRDefault="000F2ABE" w:rsidP="000F2ABE">
      <w:pPr>
        <w:spacing w:after="120"/>
        <w:jc w:val="both"/>
        <w:rPr>
          <w:szCs w:val="20"/>
        </w:rPr>
      </w:pPr>
    </w:p>
    <w:p w14:paraId="35C47D8A" w14:textId="77777777" w:rsidR="007E64CB" w:rsidRDefault="007E64CB" w:rsidP="000F2ABE">
      <w:pPr>
        <w:spacing w:after="120"/>
        <w:jc w:val="both"/>
        <w:rPr>
          <w:szCs w:val="20"/>
        </w:rPr>
      </w:pPr>
      <w:r>
        <w:rPr>
          <w:i/>
          <w:szCs w:val="20"/>
        </w:rPr>
        <w:t>/allkirjastatud digitaalselt/</w:t>
      </w:r>
    </w:p>
    <w:p w14:paraId="4E10DA58" w14:textId="44218760" w:rsidR="007E64CB" w:rsidRDefault="00656B31" w:rsidP="000F2ABE">
      <w:pPr>
        <w:spacing w:after="120"/>
        <w:jc w:val="both"/>
        <w:rPr>
          <w:szCs w:val="20"/>
        </w:rPr>
      </w:pPr>
      <w:r>
        <w:rPr>
          <w:szCs w:val="20"/>
        </w:rPr>
        <w:t>Martin Medar</w:t>
      </w:r>
    </w:p>
    <w:p w14:paraId="779544A5" w14:textId="77777777" w:rsidR="007E64CB" w:rsidRPr="00E72B0B" w:rsidRDefault="007E64CB" w:rsidP="000F2ABE">
      <w:pPr>
        <w:spacing w:after="120"/>
        <w:jc w:val="both"/>
        <w:rPr>
          <w:b/>
        </w:rPr>
      </w:pPr>
      <w:r>
        <w:rPr>
          <w:szCs w:val="20"/>
        </w:rPr>
        <w:t>Kose Vallavolikogu esimees</w:t>
      </w:r>
    </w:p>
    <w:sectPr w:rsidR="007E64CB" w:rsidRPr="00E72B0B" w:rsidSect="00DA19A7">
      <w:footerReference w:type="default" r:id="rId7"/>
      <w:headerReference w:type="first" r:id="rId8"/>
      <w:pgSz w:w="11906" w:h="16838"/>
      <w:pgMar w:top="1418" w:right="1134" w:bottom="1418" w:left="1701" w:header="708" w:footer="454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183EE" w14:textId="77777777" w:rsidR="00874043" w:rsidRDefault="00874043">
      <w:pPr>
        <w:spacing w:after="0"/>
      </w:pPr>
      <w:r>
        <w:separator/>
      </w:r>
    </w:p>
  </w:endnote>
  <w:endnote w:type="continuationSeparator" w:id="0">
    <w:p w14:paraId="3BD6C4F9" w14:textId="77777777" w:rsidR="00874043" w:rsidRDefault="00874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B0D9" w14:textId="77777777" w:rsidR="00FB5CAC" w:rsidRDefault="00FB5CAC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99673" w14:textId="77777777" w:rsidR="00874043" w:rsidRDefault="00874043">
      <w:pPr>
        <w:spacing w:after="0"/>
      </w:pPr>
      <w:r>
        <w:separator/>
      </w:r>
    </w:p>
  </w:footnote>
  <w:footnote w:type="continuationSeparator" w:id="0">
    <w:p w14:paraId="20021CE8" w14:textId="77777777" w:rsidR="00874043" w:rsidRDefault="008740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B1A80" w14:textId="5FD2F4B5" w:rsidR="00656B31" w:rsidRDefault="00656B31" w:rsidP="009B197D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5081AAC"/>
    <w:multiLevelType w:val="hybridMultilevel"/>
    <w:tmpl w:val="36327A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928"/>
    <w:multiLevelType w:val="hybridMultilevel"/>
    <w:tmpl w:val="C3BA4FC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2D7FFE"/>
    <w:multiLevelType w:val="hybridMultilevel"/>
    <w:tmpl w:val="68F627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8350B"/>
    <w:multiLevelType w:val="multilevel"/>
    <w:tmpl w:val="E82CA43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27B51"/>
    <w:multiLevelType w:val="multilevel"/>
    <w:tmpl w:val="013EDEDC"/>
    <w:lvl w:ilvl="0">
      <w:start w:val="1"/>
      <w:numFmt w:val="decimal"/>
      <w:pStyle w:val="Loe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F4080F"/>
    <w:multiLevelType w:val="hybridMultilevel"/>
    <w:tmpl w:val="CF42AB5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043D73"/>
    <w:multiLevelType w:val="hybridMultilevel"/>
    <w:tmpl w:val="E82CA43C"/>
    <w:lvl w:ilvl="0" w:tplc="3236B9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B5B96"/>
    <w:multiLevelType w:val="hybridMultilevel"/>
    <w:tmpl w:val="80CEC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57C71"/>
    <w:multiLevelType w:val="hybridMultilevel"/>
    <w:tmpl w:val="ABAED80A"/>
    <w:lvl w:ilvl="0" w:tplc="FF088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C4F30"/>
    <w:multiLevelType w:val="hybridMultilevel"/>
    <w:tmpl w:val="E8A6E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527F3"/>
    <w:multiLevelType w:val="singleLevel"/>
    <w:tmpl w:val="B51C8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61C91ACD"/>
    <w:multiLevelType w:val="multilevel"/>
    <w:tmpl w:val="955E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31B1B68"/>
    <w:multiLevelType w:val="hybridMultilevel"/>
    <w:tmpl w:val="8590861A"/>
    <w:lvl w:ilvl="0" w:tplc="745ED8D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936063068">
    <w:abstractNumId w:val="0"/>
  </w:num>
  <w:num w:numId="2" w16cid:durableId="1876846126">
    <w:abstractNumId w:val="1"/>
  </w:num>
  <w:num w:numId="3" w16cid:durableId="352809334">
    <w:abstractNumId w:val="2"/>
  </w:num>
  <w:num w:numId="4" w16cid:durableId="364796846">
    <w:abstractNumId w:val="9"/>
  </w:num>
  <w:num w:numId="5" w16cid:durableId="1454129299">
    <w:abstractNumId w:val="10"/>
  </w:num>
  <w:num w:numId="6" w16cid:durableId="988903483">
    <w:abstractNumId w:val="13"/>
    <w:lvlOverride w:ilvl="0">
      <w:startOverride w:val="1"/>
    </w:lvlOverride>
  </w:num>
  <w:num w:numId="7" w16cid:durableId="1358966380">
    <w:abstractNumId w:val="7"/>
  </w:num>
  <w:num w:numId="8" w16cid:durableId="2095932181">
    <w:abstractNumId w:val="6"/>
  </w:num>
  <w:num w:numId="9" w16cid:durableId="1687488426">
    <w:abstractNumId w:val="5"/>
  </w:num>
  <w:num w:numId="10" w16cid:durableId="581456444">
    <w:abstractNumId w:val="8"/>
  </w:num>
  <w:num w:numId="11" w16cid:durableId="981468615">
    <w:abstractNumId w:val="4"/>
  </w:num>
  <w:num w:numId="12" w16cid:durableId="261690995">
    <w:abstractNumId w:val="14"/>
  </w:num>
  <w:num w:numId="13" w16cid:durableId="1473254916">
    <w:abstractNumId w:val="15"/>
  </w:num>
  <w:num w:numId="14" w16cid:durableId="1659653324">
    <w:abstractNumId w:val="12"/>
  </w:num>
  <w:num w:numId="15" w16cid:durableId="1482846531">
    <w:abstractNumId w:val="11"/>
  </w:num>
  <w:num w:numId="16" w16cid:durableId="768113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0B"/>
    <w:rsid w:val="00011D42"/>
    <w:rsid w:val="0003250F"/>
    <w:rsid w:val="00053278"/>
    <w:rsid w:val="000B4206"/>
    <w:rsid w:val="000E31FA"/>
    <w:rsid w:val="000E79D1"/>
    <w:rsid w:val="000F2ABE"/>
    <w:rsid w:val="00153F13"/>
    <w:rsid w:val="00175E21"/>
    <w:rsid w:val="00195290"/>
    <w:rsid w:val="001A460F"/>
    <w:rsid w:val="001D0625"/>
    <w:rsid w:val="002A0351"/>
    <w:rsid w:val="002B565A"/>
    <w:rsid w:val="002C3A64"/>
    <w:rsid w:val="002C4199"/>
    <w:rsid w:val="002C6E49"/>
    <w:rsid w:val="0031273F"/>
    <w:rsid w:val="00392588"/>
    <w:rsid w:val="003974B9"/>
    <w:rsid w:val="003A5799"/>
    <w:rsid w:val="003F2E15"/>
    <w:rsid w:val="00434884"/>
    <w:rsid w:val="0048194B"/>
    <w:rsid w:val="0052700F"/>
    <w:rsid w:val="00546D46"/>
    <w:rsid w:val="00564932"/>
    <w:rsid w:val="005978B3"/>
    <w:rsid w:val="005D5D07"/>
    <w:rsid w:val="005E2E58"/>
    <w:rsid w:val="005E6748"/>
    <w:rsid w:val="00632887"/>
    <w:rsid w:val="00656B31"/>
    <w:rsid w:val="006F2687"/>
    <w:rsid w:val="007067E0"/>
    <w:rsid w:val="00757FE2"/>
    <w:rsid w:val="00772486"/>
    <w:rsid w:val="00781274"/>
    <w:rsid w:val="0079115F"/>
    <w:rsid w:val="007D5CA4"/>
    <w:rsid w:val="007D7A29"/>
    <w:rsid w:val="007E64CB"/>
    <w:rsid w:val="0081729F"/>
    <w:rsid w:val="0082572A"/>
    <w:rsid w:val="0082615A"/>
    <w:rsid w:val="00856B01"/>
    <w:rsid w:val="00874043"/>
    <w:rsid w:val="00891A45"/>
    <w:rsid w:val="00896D1C"/>
    <w:rsid w:val="008B7495"/>
    <w:rsid w:val="009213FF"/>
    <w:rsid w:val="009B197D"/>
    <w:rsid w:val="009E0886"/>
    <w:rsid w:val="00A07CB2"/>
    <w:rsid w:val="00A3303E"/>
    <w:rsid w:val="00A82670"/>
    <w:rsid w:val="00AC56E5"/>
    <w:rsid w:val="00B74D12"/>
    <w:rsid w:val="00B90E2E"/>
    <w:rsid w:val="00B91555"/>
    <w:rsid w:val="00BC528E"/>
    <w:rsid w:val="00BD4B56"/>
    <w:rsid w:val="00BF4EFB"/>
    <w:rsid w:val="00C14617"/>
    <w:rsid w:val="00C539F8"/>
    <w:rsid w:val="00CC7CAB"/>
    <w:rsid w:val="00CF4104"/>
    <w:rsid w:val="00CF5FBB"/>
    <w:rsid w:val="00D209F3"/>
    <w:rsid w:val="00D52623"/>
    <w:rsid w:val="00D84E61"/>
    <w:rsid w:val="00D91B49"/>
    <w:rsid w:val="00DA19A7"/>
    <w:rsid w:val="00DC5CD6"/>
    <w:rsid w:val="00E06197"/>
    <w:rsid w:val="00E219E5"/>
    <w:rsid w:val="00E256D6"/>
    <w:rsid w:val="00E363B9"/>
    <w:rsid w:val="00E72B0B"/>
    <w:rsid w:val="00EB4B8B"/>
    <w:rsid w:val="00EB7961"/>
    <w:rsid w:val="00F43E2E"/>
    <w:rsid w:val="00FB3C49"/>
    <w:rsid w:val="00FB5CAC"/>
    <w:rsid w:val="00FB6239"/>
    <w:rsid w:val="00FC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3B4883"/>
  <w15:chartTrackingRefBased/>
  <w15:docId w15:val="{89A9CCA4-D10D-4D1C-BA0E-2331EFFE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170"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3"/>
      </w:numPr>
      <w:spacing w:after="0"/>
      <w:jc w:val="center"/>
      <w:outlineLvl w:val="0"/>
    </w:pPr>
    <w:rPr>
      <w:szCs w:val="20"/>
    </w:rPr>
  </w:style>
  <w:style w:type="paragraph" w:styleId="Pealkiri2">
    <w:name w:val="heading 2"/>
    <w:basedOn w:val="Pealkiri10"/>
    <w:next w:val="Kehatekst"/>
    <w:qFormat/>
    <w:pPr>
      <w:numPr>
        <w:numId w:val="2"/>
      </w:numPr>
      <w:spacing w:before="200"/>
      <w:outlineLvl w:val="1"/>
    </w:pPr>
    <w:rPr>
      <w:b/>
      <w:bCs/>
      <w:sz w:val="32"/>
      <w:szCs w:val="32"/>
    </w:rPr>
  </w:style>
  <w:style w:type="paragraph" w:styleId="Pealkiri3">
    <w:name w:val="heading 3"/>
    <w:basedOn w:val="Pealkiri10"/>
    <w:next w:val="Kehatekst"/>
    <w:qFormat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Lehekljenumber">
    <w:name w:val="page number"/>
    <w:basedOn w:val="Liguvaike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Nummerdussmbolid">
    <w:name w:val="Nummerdussümbolid"/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widowControl w:val="0"/>
      <w:tabs>
        <w:tab w:val="left" w:pos="226"/>
      </w:tabs>
      <w:jc w:val="both"/>
    </w:pPr>
    <w:rPr>
      <w:szCs w:val="20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Arial"/>
    </w:rPr>
  </w:style>
  <w:style w:type="paragraph" w:styleId="Normaallaadveeb">
    <w:name w:val="Normal (Web)"/>
    <w:basedOn w:val="Normaallaad"/>
    <w:pPr>
      <w:spacing w:before="280" w:after="280"/>
    </w:pPr>
    <w:rPr>
      <w:rFonts w:ascii="Verdana" w:hAnsi="Verdana" w:cs="Verdana"/>
      <w:color w:val="000000"/>
      <w:sz w:val="17"/>
      <w:szCs w:val="17"/>
    </w:rPr>
  </w:style>
  <w:style w:type="paragraph" w:styleId="Kehatekst2">
    <w:name w:val="Body Text 2"/>
    <w:basedOn w:val="Normaallaad"/>
    <w:pPr>
      <w:widowControl w:val="0"/>
      <w:tabs>
        <w:tab w:val="left" w:pos="226"/>
      </w:tabs>
      <w:spacing w:after="120" w:line="480" w:lineRule="auto"/>
      <w:ind w:hanging="142"/>
      <w:jc w:val="both"/>
    </w:pPr>
    <w:rPr>
      <w:szCs w:val="20"/>
    </w:rPr>
  </w:style>
  <w:style w:type="paragraph" w:customStyle="1" w:styleId="DokNum">
    <w:name w:val="DokNum"/>
    <w:basedOn w:val="Normaallaad"/>
    <w:pPr>
      <w:widowControl w:val="0"/>
      <w:tabs>
        <w:tab w:val="right" w:pos="8647"/>
      </w:tabs>
    </w:pPr>
    <w:rPr>
      <w:b/>
      <w:szCs w:val="20"/>
    </w:r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customStyle="1" w:styleId="Paneelisisu">
    <w:name w:val="Paneeli sisu"/>
    <w:basedOn w:val="Normaallaad"/>
  </w:style>
  <w:style w:type="paragraph" w:styleId="Tsitaat">
    <w:name w:val="Quote"/>
    <w:basedOn w:val="Normaallaad"/>
    <w:qFormat/>
    <w:pPr>
      <w:spacing w:after="283"/>
      <w:ind w:left="567" w:right="567"/>
    </w:pPr>
  </w:style>
  <w:style w:type="paragraph" w:styleId="Pealkiri">
    <w:name w:val="Title"/>
    <w:basedOn w:val="Pealkiri10"/>
    <w:next w:val="Kehatekst"/>
    <w:qFormat/>
    <w:pPr>
      <w:jc w:val="center"/>
    </w:pPr>
    <w:rPr>
      <w:b/>
      <w:bCs/>
      <w:sz w:val="56"/>
      <w:szCs w:val="56"/>
    </w:rPr>
  </w:style>
  <w:style w:type="paragraph" w:styleId="Alapealkiri">
    <w:name w:val="Subtitle"/>
    <w:basedOn w:val="Pealkiri10"/>
    <w:next w:val="Kehatekst"/>
    <w:qFormat/>
    <w:pPr>
      <w:spacing w:before="60"/>
      <w:jc w:val="center"/>
    </w:pPr>
    <w:rPr>
      <w:sz w:val="36"/>
      <w:szCs w:val="36"/>
    </w:rPr>
  </w:style>
  <w:style w:type="paragraph" w:styleId="Pis">
    <w:name w:val="header"/>
    <w:basedOn w:val="Normaallaad"/>
    <w:rsid w:val="00772486"/>
    <w:pPr>
      <w:tabs>
        <w:tab w:val="center" w:pos="4536"/>
        <w:tab w:val="right" w:pos="9072"/>
      </w:tabs>
    </w:pPr>
  </w:style>
  <w:style w:type="paragraph" w:customStyle="1" w:styleId="Loet">
    <w:name w:val="Loet"/>
    <w:basedOn w:val="Kehatekst"/>
    <w:rsid w:val="0031273F"/>
    <w:pPr>
      <w:widowControl/>
      <w:numPr>
        <w:numId w:val="7"/>
      </w:numPr>
      <w:tabs>
        <w:tab w:val="clear" w:pos="226"/>
        <w:tab w:val="left" w:pos="6521"/>
      </w:tabs>
      <w:suppressAutoHyphens w:val="0"/>
      <w:spacing w:before="120" w:after="0"/>
    </w:pPr>
    <w:rPr>
      <w:lang w:eastAsia="en-US"/>
    </w:rPr>
  </w:style>
  <w:style w:type="paragraph" w:customStyle="1" w:styleId="Body">
    <w:name w:val="Body"/>
    <w:basedOn w:val="Kehatekst"/>
    <w:rsid w:val="0031273F"/>
    <w:pPr>
      <w:widowControl/>
      <w:numPr>
        <w:ilvl w:val="1"/>
        <w:numId w:val="7"/>
      </w:numPr>
      <w:tabs>
        <w:tab w:val="clear" w:pos="226"/>
        <w:tab w:val="left" w:pos="6521"/>
      </w:tabs>
      <w:suppressAutoHyphens w:val="0"/>
      <w:spacing w:after="0"/>
    </w:pPr>
    <w:rPr>
      <w:lang w:eastAsia="en-US"/>
    </w:rPr>
  </w:style>
  <w:style w:type="paragraph" w:styleId="Loendilik">
    <w:name w:val="List Paragraph"/>
    <w:basedOn w:val="Normaallaad"/>
    <w:uiPriority w:val="34"/>
    <w:qFormat/>
    <w:rsid w:val="00B90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Grizli777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Volikogu</dc:creator>
  <cp:keywords/>
  <cp:lastModifiedBy>Anneli Sif-Kruus</cp:lastModifiedBy>
  <cp:revision>3</cp:revision>
  <cp:lastPrinted>2012-03-16T08:32:00Z</cp:lastPrinted>
  <dcterms:created xsi:type="dcterms:W3CDTF">2025-07-20T19:35:00Z</dcterms:created>
  <dcterms:modified xsi:type="dcterms:W3CDTF">2025-07-20T19:35:00Z</dcterms:modified>
</cp:coreProperties>
</file>